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B0" w:rsidRPr="00B60EB0" w:rsidRDefault="00B60EB0" w:rsidP="00B60EB0">
      <w:pPr>
        <w:pageBreakBefore/>
        <w:suppressAutoHyphens/>
        <w:spacing w:after="0" w:line="240" w:lineRule="auto"/>
        <w:jc w:val="right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ZAŁĄCZNIK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Nr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2</w:t>
      </w: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  <w:lang w:eastAsia="ar-SA"/>
        </w:rPr>
      </w:pP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TABELA</w:t>
      </w:r>
      <w:r w:rsidRPr="00B60EB0">
        <w:rPr>
          <w:rFonts w:ascii="Times New Roman" w:eastAsia="Arial" w:hAnsi="Times New Roman" w:cs="Arial"/>
          <w:b/>
          <w:sz w:val="28"/>
          <w:szCs w:val="28"/>
          <w:lang w:eastAsia="ar-SA"/>
        </w:rPr>
        <w:t xml:space="preserve"> – </w:t>
      </w:r>
      <w:r w:rsidRPr="00B60EB0">
        <w:rPr>
          <w:rFonts w:ascii="Times New Roman" w:eastAsia="Calibri" w:hAnsi="Times New Roman" w:cs="Arial"/>
          <w:b/>
          <w:sz w:val="28"/>
          <w:szCs w:val="28"/>
          <w:lang w:eastAsia="ar-SA"/>
        </w:rPr>
        <w:t>WYKAZ ASORTYMENTU</w:t>
      </w:r>
    </w:p>
    <w:p w:rsidR="00B60EB0" w:rsidRPr="00B60EB0" w:rsidRDefault="00B60EB0" w:rsidP="00B60EB0">
      <w:pPr>
        <w:suppressAutoHyphens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line="360" w:lineRule="auto"/>
        <w:jc w:val="center"/>
        <w:rPr>
          <w:rFonts w:ascii="Times New Roman" w:eastAsia="Calibri" w:hAnsi="Times New Roman" w:cs="Tahoma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Tahoma" w:hAnsi="Times New Roman" w:cs="Tahoma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Tahoma"/>
          <w:bCs/>
          <w:sz w:val="24"/>
          <w:szCs w:val="24"/>
          <w:lang w:eastAsia="ar-SA"/>
        </w:rPr>
        <w:t>zadania:</w:t>
      </w:r>
    </w:p>
    <w:p w:rsidR="00B60EB0" w:rsidRPr="00987578" w:rsidRDefault="00B60EB0" w:rsidP="00987578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color w:val="000000"/>
          <w:sz w:val="24"/>
          <w:szCs w:val="24"/>
          <w:lang w:eastAsia="ar-SA"/>
        </w:rPr>
        <w:t xml:space="preserve"> „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Sukcesywne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dostawy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="00FA13B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różnych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produktów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="00FA13B7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spożywczych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dla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 xml:space="preserve">potrzeb </w:t>
      </w:r>
      <w:r w:rsidRPr="00B60EB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Młodzieżowego Ośrodka Wychowawczego „Dom na Szlaku” im</w:t>
      </w:r>
      <w:r w:rsidR="00FA13B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. gen. </w:t>
      </w:r>
      <w:r w:rsidR="0098757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br/>
      </w:r>
      <w:r w:rsidR="00FA13B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T.</w:t>
      </w:r>
      <w:r w:rsidR="0098757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FA13B7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Kutrzeby w Załuskowie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do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dnia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31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grudnia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202</w:t>
      </w:r>
      <w:r w:rsidR="00375427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6</w:t>
      </w:r>
      <w:r w:rsidR="009D2EA5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Pr="00B60EB0">
        <w:rPr>
          <w:rFonts w:ascii="Times New Roman" w:eastAsia="Arial" w:hAnsi="Times New Roman" w:cs="Times New Roman"/>
          <w:b/>
          <w:color w:val="000000"/>
          <w:sz w:val="28"/>
          <w:szCs w:val="24"/>
          <w:lang w:eastAsia="ar-SA"/>
        </w:rPr>
        <w:t>roku</w:t>
      </w:r>
      <w:r w:rsidRPr="00B60EB0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ar-SA"/>
        </w:rPr>
        <w:t xml:space="preserve"> </w:t>
      </w:r>
      <w:r w:rsidR="00987578"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„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</w:t>
      </w: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jc w:val="both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Nazwa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i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adres</w:t>
      </w:r>
      <w:r w:rsidRPr="00B60EB0">
        <w:rPr>
          <w:rFonts w:ascii="Times New Roman" w:eastAsia="Arial" w:hAnsi="Times New Roman" w:cs="Arial"/>
          <w:bCs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Wykonawcy: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Cs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</w:t>
      </w:r>
      <w:r w:rsidR="000F72C1">
        <w:rPr>
          <w:rFonts w:ascii="Times New Roman" w:eastAsia="Calibri" w:hAnsi="Times New Roman" w:cs="Arial"/>
          <w:bCs/>
          <w:sz w:val="24"/>
          <w:szCs w:val="24"/>
          <w:lang w:eastAsia="ar-SA"/>
        </w:rPr>
        <w:t>.........................</w:t>
      </w:r>
    </w:p>
    <w:p w:rsidR="00B60EB0" w:rsidRPr="00B60EB0" w:rsidRDefault="00B60EB0" w:rsidP="00B60EB0">
      <w:pPr>
        <w:suppressAutoHyphens/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  <w:u w:val="single"/>
          <w:lang w:eastAsia="ar-SA"/>
        </w:rPr>
      </w:pPr>
    </w:p>
    <w:p w:rsidR="00B60EB0" w:rsidRPr="00B60EB0" w:rsidRDefault="00B60EB0" w:rsidP="00B60EB0">
      <w:pPr>
        <w:suppressAutoHyphens/>
        <w:spacing w:before="120" w:after="0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tbl>
      <w:tblPr>
        <w:tblW w:w="10090" w:type="dxa"/>
        <w:tblInd w:w="-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4133"/>
        <w:gridCol w:w="845"/>
        <w:gridCol w:w="699"/>
        <w:gridCol w:w="1387"/>
        <w:gridCol w:w="1901"/>
      </w:tblGrid>
      <w:tr w:rsidR="00B60EB0" w:rsidRPr="00B60EB0" w:rsidTr="00A75E38">
        <w:trPr>
          <w:trHeight w:val="230"/>
        </w:trPr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Lp</w:t>
            </w:r>
            <w:proofErr w:type="spellEnd"/>
          </w:p>
          <w:p w:rsidR="00B60EB0" w:rsidRPr="00B60EB0" w:rsidRDefault="00B60EB0" w:rsidP="00B60EB0">
            <w:pPr>
              <w:suppressAutoHyphens/>
              <w:ind w:left="-197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Nazwa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towaru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Jedn.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miary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Max.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Cena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jednostkowa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brutto</w:t>
            </w:r>
          </w:p>
        </w:tc>
        <w:tc>
          <w:tcPr>
            <w:tcW w:w="19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Wartość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brutto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=kol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4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x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kol</w:t>
            </w:r>
            <w:r w:rsidRPr="00B60EB0">
              <w:rPr>
                <w:rFonts w:ascii="Times New Roman" w:eastAsia="Arial" w:hAnsi="Times New Roman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B60EB0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Cukier kryształ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1 kg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54522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Herbata ekspresowa 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op. 100 torebek x 2g, po zaparzeniu esencjonalny napar, wyraźnie wyczuwalny smak herbaty, torebki opakowane oryginalnie, po zaparzeniu kolor ciemnobrązowy, bez obcych zapachów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E64BDE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Op.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E64BD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 w:rsidR="00A36F9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  <w:r w:rsidR="005452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Kakao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op.</w:t>
            </w:r>
            <w:r w:rsidR="00E64BD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80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g, niskotłuszczowe, zawartość nie mniej niż 10% tłuszczu kakaowego, extra ciemne.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E64BDE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Op.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E64BD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Kasza jęczmienna wiejska średnia –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</w:t>
            </w:r>
            <w:r w:rsidR="00E64BD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1 kg.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9C227A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  <w:r w:rsidR="009C227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Kasza manna 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– op. 1 kg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Ketchup </w:t>
            </w:r>
            <w:r w:rsidR="00A36F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pikantny</w:t>
            </w: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op. </w:t>
            </w:r>
            <w:r w:rsidR="00E64BD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Max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  <w:r w:rsidR="00E64BD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kg, skład: koncentrat pomidorowy nie mniej niż  45%, woda, cukier, seler, cebula, skrobia kukurydziana, sól, ocet, kwas cytrynowy, przyprawy, benzoesan sodu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E64BDE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Kwasek cytrynowy (sypki)- op.0,1-1kg</w:t>
            </w:r>
          </w:p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B60EB0" w:rsidRPr="00B60EB0" w:rsidRDefault="007E5DC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Liść laurowy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op. </w:t>
            </w:r>
            <w:r w:rsidR="001B2E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 6-10 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Majeranek otarty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op. </w:t>
            </w:r>
            <w:r w:rsidR="001B2E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8-10 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Majonez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0,5 - 1 kg, skład: olej roślinny, żółtka jajka nie mniej niż 6%, ocet, musztarda, cukier, sól, przyprawy, zawartość tłuszczu nie mniej niż 80%, regulator kwasowości (kwasek cytrynowy).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Makaron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0,</w:t>
            </w:r>
            <w:r w:rsidR="001B2E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kg, skład: mąka pszenna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semolina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100%, woda.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520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Mąka pszenna typ 550 poznańska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1 kg, konsystencja sypka, bez grudek, barwa biała z odcieniem żółtym, wilgotność nie większa niż 15%.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Olej uniwersalny rzepakowy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1 - 3 litry.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1B2ED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 w:rsidR="001B2ED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Oregano suszone-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op.0,</w:t>
            </w:r>
            <w:r w:rsidR="001B2E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kg, wysuszone liście i kwiatostany rośliny, zapach przyjemny, aromatyczny, delikatny i korzenny lekko gorzkawy smak.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1B2ED9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Pieprz mielony czarny naturalny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0,</w:t>
            </w:r>
            <w:r w:rsidR="00DC6AC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02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kg, wyrazisty, ostry aromat i piekący smak, wyprodukowany z całych ziaren bez szypułek, twardych, jednorodnych o ostrym i aromatycznym zapachu i czarno-brązowej barwie.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Szt.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Płatki  kukurydziane - </w:t>
            </w:r>
            <w:r w:rsidR="00DC6AC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op. </w:t>
            </w:r>
            <w:r w:rsidR="00A36F9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0,25 - </w:t>
            </w:r>
            <w:r w:rsidR="00DC6AC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0,5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kg, - produkt otrzymany z ziaren kukurydzy, struktura i konsystencja sypka, płatki niepokruszone, bez grudek, barwa złotożółta z różnymi odcieniami, smak i zapach charakterystyczny dla płatków kukurydzianych lekko słodki.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A36F9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Płatki owsiane - 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op. 0,</w:t>
            </w:r>
            <w:r w:rsidR="00DC6A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25 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kg, - produkt otrzymany z ziaren owsa, struktura i konsystencja sypka, płatki niepokruszone, bez grudek, barwa jasna, smak i zapach charakterystyczny dla płatków owsianych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6ACA" w:rsidRDefault="00B60EB0" w:rsidP="00DC6A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Przyprawa do drobiu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op.0,</w:t>
            </w:r>
            <w:r w:rsidR="00DC6AC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kg - </w:t>
            </w:r>
          </w:p>
          <w:p w:rsidR="00B60EB0" w:rsidRPr="00B60EB0" w:rsidRDefault="00B60EB0" w:rsidP="00DC6A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Szt.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DC6ACA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Przyprawa gyros - 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0,5-1kg, smak i zapach ziołowy, zawartość soli do 15%, skład: </w:t>
            </w:r>
            <w:r w:rsidRPr="00B60E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nie mniej niż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cebula 42%, papryka 9%, czosnek 4%, oregano 3%, kolendra 3%, rozmaryn, gorczyca, cukier, pieprz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Cayenne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Przyprawa warzywna - 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0,5-5 kg, smak i zapach ostry, przyprawowy, zawartość soli do 70%, </w:t>
            </w:r>
            <w:r w:rsidRPr="00B60E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skład nie mniej niż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 marchew 4%, cebula 1%, natka pietruszki 0,7%, czosnek 0,5%, seler 0,5%, lubczyk, kurkuma, papryka czerwona, koperek, pomidor suszony.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06E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Przyprawa do sałatek (sos sałatkowy)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op. 10 – 50 g - skład: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miks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ziół w różnych proporcjach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Rodzynki sułtańskie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op. 0,5 - 1 kg, suszone owoce winogron, 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Ryż zwykły biały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– op. 500g – 1kg</w:t>
            </w:r>
          </w:p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806E44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190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Sól warzona spożywcza jodowana -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kg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Ziele angielskie - </w:t>
            </w:r>
            <w:r w:rsidRPr="00B60EB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op. op. 10-20 g,  silny zapach, gorzki, korzenny smak.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Dżem owocowy w słoikach - </w:t>
            </w:r>
            <w:r w:rsidRPr="00B60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op.200 - 500 g, niskosłodzony, smak: śliwka, </w:t>
            </w:r>
            <w:proofErr w:type="spellStart"/>
            <w:r w:rsidRPr="00B60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wieoloowocowy</w:t>
            </w:r>
            <w:proofErr w:type="spellEnd"/>
            <w:r w:rsidRPr="00B60E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malina, owoce lasu, brzoskwinia, morela, truskawkowy, wiśnia, czarna porzeczka, pomarańczowy</w:t>
            </w:r>
          </w:p>
          <w:p w:rsidR="00B60EB0" w:rsidRPr="00B60EB0" w:rsidRDefault="00B60EB0" w:rsidP="00B60E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2D502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  <w:r w:rsidR="002D502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Ananas konserwowy plastry w lekkim syropie</w:t>
            </w:r>
            <w:r w:rsidRPr="00B60EB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- op.300-600 ml, ok 10 plastrów  w opakowaniu, kolor żółty, konsystencja twarda, zalewa słodka, zgodnie z normą PN-A-77610:1996.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Brzoskwinia konserwowa połówki w lekkim syropie</w:t>
            </w: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- op.800-1000 ml, połówki brzoskwiń mięsiste, bez pestek, konsystencja twarda, zalewa słodka.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Fasolka czerwona konserwowa</w:t>
            </w:r>
            <w:r w:rsidRPr="00B60EB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- op. ok 400 ml, ziarna czerwone, całe, nie zepsute, zalewa typowa, bez obcych zapachów, zgodne z normą PN-V-74016:2001.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lastRenderedPageBreak/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lastRenderedPageBreak/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Groszek zielony konserwowy</w:t>
            </w:r>
            <w:r w:rsidRPr="00B60EB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- op. 300 - 450 ml, kolor zielony, soczysty, ziarna całe, nie zepsute, bez obcych zapachów, zgodne z normą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Koncentrat pomidorowy 30%</w:t>
            </w:r>
            <w:r w:rsidRPr="00B60EB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- op. 800-1000 ml, konsystencja stała w formie pasty, kolor czerwony, zgodnie z normą PN – 77601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Kukurydza konserwowa</w:t>
            </w:r>
            <w:r w:rsidRPr="00B60EB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- op. ok 400 ml, ziarna młodej kukurydzy luzem w zalewie konserwującej, ziarna całe nieuszkodzone, zalewa barwy żółtawej i żółta, opalizująca lub mętna z osadem tkanki roślinnej na dnie opakowania, konsystencja miękka – wyrównana, smak i zapach – charakterystyczny dla kukurydzy bez obcych smaków i zapachów, zgodnie z normą PN-A-77807 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F6AE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Ogórek konserwowy cały</w:t>
            </w:r>
            <w:r w:rsidRPr="00B60EB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- op.900-1000 ml, skład: ogórek 60 %, ocet 10 %, cukier 5 %, sól 2 %, woda 22 %, przyprawy 1 %, termin przydatności do spożycia min. 12 miesięcy, produkt spożywczy otrzymany ze świeżych ogórków, przypraw aromatyczno – smakowych, zalanych zalewą octową z dodatkiem soli i cukru, utrwalony przez pasteryzację w opakowaniu hermetycznie zamkniętym, struktura – dość luźno ułożone całe ogórki, jędrne, chrupkie, powierzchnia ogórków wolna od uszkodzeń mechanicznych i plam chorobowych, na przekroju poprzecznym widoczne słabo wykształcone nasiona, ogórki powinny być proste w kształcie foremnym zbliżonym do walca o długości od 6,0 do 8,0cm, smak i zapach – charakterystyczny dla ogórków konserwowych słodko – kwaśny z wyczuwalnym smakiem i aromatem przypraw, wygląd zalewy – jasnożółta, klarowna z lekką opalizacją, dopuszcza się osad pochodzący z przypraw (kopru, chrzanu, gorczycy, itp.), zawartość soli kuchennej nie więcej niż 1,5 % wag,  zgodnie z normą PN-A-77801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Budyń bez cukrem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50 – 100 g; smak waniliowy i śmietankowy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Cukier puder 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– op. ok 400 g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Cukier waniliowy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ok. 30 g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F6A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Cukierki czekoladowe mieszane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–op.500-1000g</w:t>
            </w:r>
          </w:p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handlowa:…………………………..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Cukierki czekoladowe z galaretką owocową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500 – 1.000 g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F6A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Cynamon mielony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 op.ok.15-30g</w:t>
            </w:r>
          </w:p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handlowa:…………………………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Czekolada mleczna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100g, z nadzieniem, minimum 25% miazgi kakaowej,  różne smaki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Galaretka owocowa w proszku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ok 70 – 100 g, różne smaki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Kisiel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30 – 50 g, różne smaki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F6A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Szczaw konserwowy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op.ok.350-500ml</w:t>
            </w:r>
          </w:p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handlowa…………………………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Filety śledziowe / z makreli w sosie pomidorowym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ok 150 – 200 g, masa ryby minimum 50%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F6AE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Margaryna 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uniwersalna do celów kulinarnych- op. 250-500g, 75% tłuszczu, bez cholesterolu i chemicznych konserwantów</w:t>
            </w:r>
          </w:p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Proszek do pieczenia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ok 15 – 40 g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2D5025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2500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>Woda mineralna niegazowana</w:t>
            </w: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– op. 500 ml</w:t>
            </w:r>
          </w:p>
          <w:p w:rsidR="00B60EB0" w:rsidRPr="00B60EB0" w:rsidRDefault="00B60EB0" w:rsidP="00B60EB0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l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6F9D" w:rsidRPr="00B60EB0" w:rsidRDefault="00A36F9D" w:rsidP="00A36F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F9D" w:rsidRPr="00B60EB0" w:rsidTr="00A75E38">
        <w:trPr>
          <w:trHeight w:val="454"/>
        </w:trPr>
        <w:tc>
          <w:tcPr>
            <w:tcW w:w="11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9D" w:rsidRPr="00A36F9D" w:rsidRDefault="00A36F9D" w:rsidP="00B60EB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9D" w:rsidRPr="00A36F9D" w:rsidRDefault="00A36F9D" w:rsidP="00A36F9D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36F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Płatki  czekoladowe</w:t>
            </w:r>
            <w:r w:rsidRPr="00A36F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- op.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0,25 -</w:t>
            </w:r>
            <w:r w:rsidRPr="00A36F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0,5 kg,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</w:t>
            </w:r>
            <w:r w:rsidRPr="00A36F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Mąka pszenna pełnoziarnista (53,1%), cukier, mąka kukurydziana (17,2%), syrop glukozowy, kakao o obniżonej zawartości tłuszczu(5,6%), substancja wzbogacająca (składnik mineralny: wapń), zawiera olej słonecznikowy i/lub palmowy, sól, aromaty naturalne, substancje wzbogacające (składnik mineralny: żelazo; witaminy: B3, B5, B2, B6, B1, B9, D). </w:t>
            </w:r>
            <w:r w:rsidRPr="00B60E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Waga i nazwa handlowa: ……………………………….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9D" w:rsidRPr="00B60EB0" w:rsidRDefault="00DD6243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9D" w:rsidRPr="00B60EB0" w:rsidRDefault="00DD6243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6F9D" w:rsidRPr="00B60EB0" w:rsidRDefault="00A36F9D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36F9D" w:rsidRPr="00B60EB0" w:rsidRDefault="00A36F9D" w:rsidP="00A36F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B0" w:rsidRPr="00B60EB0" w:rsidTr="00A75E38">
        <w:trPr>
          <w:cantSplit/>
          <w:trHeight w:val="454"/>
        </w:trPr>
        <w:tc>
          <w:tcPr>
            <w:tcW w:w="8189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ar-SA"/>
              </w:rPr>
            </w:pPr>
          </w:p>
          <w:p w:rsidR="00B60EB0" w:rsidRPr="00B60EB0" w:rsidRDefault="00B60EB0" w:rsidP="00B60EB0">
            <w:pPr>
              <w:suppressAutoHyphens/>
              <w:snapToGrid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60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SUMA BRUTTO ZA CAŁOŚĆ ZADANIA W PLN: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0EB0" w:rsidRPr="00B60EB0" w:rsidRDefault="00B60EB0" w:rsidP="00B6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75427" w:rsidRDefault="00375427" w:rsidP="00B60EB0">
      <w:pPr>
        <w:suppressAutoHyphens/>
        <w:rPr>
          <w:rFonts w:ascii="Times New Roman" w:eastAsia="Calibri" w:hAnsi="Times New Roman" w:cs="Arial"/>
          <w:sz w:val="24"/>
          <w:szCs w:val="24"/>
          <w:lang w:eastAsia="ar-SA"/>
        </w:rPr>
      </w:pPr>
    </w:p>
    <w:p w:rsidR="00B60EB0" w:rsidRPr="00B60EB0" w:rsidRDefault="00B60EB0" w:rsidP="00B60EB0">
      <w:pPr>
        <w:suppressAutoHyphens/>
        <w:rPr>
          <w:rFonts w:ascii="Times New Roman" w:eastAsia="Calibri" w:hAnsi="Times New Roman" w:cs="Arial"/>
          <w:sz w:val="24"/>
          <w:szCs w:val="24"/>
          <w:lang w:eastAsia="ar-SA"/>
        </w:rPr>
      </w:pP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Wszystkie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produkty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spożywcze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muszą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być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wysokiej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jakości,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bez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konserwantów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uszkodzeń,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z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okresami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ważności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odpowiednimi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dla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danego</w:t>
      </w:r>
      <w:r w:rsidRPr="00B60EB0">
        <w:rPr>
          <w:rFonts w:ascii="Times New Roman" w:eastAsia="Arial" w:hAnsi="Times New Roman" w:cs="Arial"/>
          <w:sz w:val="24"/>
          <w:szCs w:val="24"/>
          <w:lang w:eastAsia="ar-SA"/>
        </w:rPr>
        <w:t xml:space="preserve"> </w:t>
      </w:r>
      <w:r w:rsidRPr="00B60EB0">
        <w:rPr>
          <w:rFonts w:ascii="Times New Roman" w:eastAsia="Calibri" w:hAnsi="Times New Roman" w:cs="Arial"/>
          <w:sz w:val="24"/>
          <w:szCs w:val="24"/>
          <w:lang w:eastAsia="ar-SA"/>
        </w:rPr>
        <w:t>asortymentu.</w:t>
      </w:r>
    </w:p>
    <w:p w:rsidR="00B60EB0" w:rsidRPr="00B60EB0" w:rsidRDefault="00B60EB0" w:rsidP="00B60EB0">
      <w:pPr>
        <w:suppressAutoHyphens/>
        <w:spacing w:after="0" w:line="240" w:lineRule="auto"/>
        <w:rPr>
          <w:rFonts w:ascii="Times New Roman" w:eastAsia="Calibri" w:hAnsi="Times New Roman" w:cs="Arial"/>
          <w:b/>
          <w:color w:val="FF0000"/>
          <w:sz w:val="24"/>
          <w:szCs w:val="24"/>
          <w:lang w:eastAsia="ar-SA"/>
        </w:rPr>
      </w:pPr>
    </w:p>
    <w:p w:rsidR="000F72C1" w:rsidRDefault="000F72C1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Cena </w:t>
      </w:r>
      <w:r w:rsidR="00A75E38">
        <w:rPr>
          <w:rFonts w:ascii="Times New Roman" w:eastAsia="Arial" w:hAnsi="Times New Roman" w:cs="Arial"/>
          <w:b/>
          <w:sz w:val="24"/>
          <w:szCs w:val="24"/>
          <w:lang w:eastAsia="ar-SA"/>
        </w:rPr>
        <w:t>ne</w:t>
      </w:r>
      <w:r>
        <w:rPr>
          <w:rFonts w:ascii="Times New Roman" w:eastAsia="Arial" w:hAnsi="Times New Roman" w:cs="Arial"/>
          <w:b/>
          <w:sz w:val="24"/>
          <w:szCs w:val="24"/>
          <w:lang w:eastAsia="ar-SA"/>
        </w:rPr>
        <w:t>tto: ………………………</w:t>
      </w:r>
      <w:r w:rsidRPr="00B60EB0">
        <w:rPr>
          <w:rFonts w:ascii="Times New Roman" w:eastAsia="Calibri" w:hAnsi="Times New Roman" w:cs="Arial"/>
          <w:b/>
          <w:sz w:val="24"/>
          <w:szCs w:val="24"/>
          <w:lang w:eastAsia="ar-SA"/>
        </w:rPr>
        <w:t>..</w:t>
      </w: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 xml:space="preserve"> PLN</w:t>
      </w:r>
    </w:p>
    <w:p w:rsidR="00A75E38" w:rsidRDefault="00A75E38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</w:p>
    <w:p w:rsidR="00A75E38" w:rsidRPr="00B60EB0" w:rsidRDefault="00A75E38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A75E38">
        <w:rPr>
          <w:rFonts w:ascii="Times New Roman" w:eastAsia="Arial" w:hAnsi="Times New Roman" w:cs="Arial"/>
          <w:b/>
          <w:sz w:val="24"/>
          <w:szCs w:val="24"/>
          <w:lang w:eastAsia="ar-SA"/>
        </w:rPr>
        <w:t>Cena brutto: ……………………….. PLN</w:t>
      </w:r>
    </w:p>
    <w:p w:rsidR="000F72C1" w:rsidRPr="00B60EB0" w:rsidRDefault="000F72C1" w:rsidP="000F72C1">
      <w:pPr>
        <w:suppressAutoHyphens/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</w:p>
    <w:p w:rsidR="000F72C1" w:rsidRPr="00B60EB0" w:rsidRDefault="000F72C1" w:rsidP="000F72C1">
      <w:pPr>
        <w:suppressAutoHyphens/>
        <w:spacing w:after="0" w:line="240" w:lineRule="auto"/>
        <w:rPr>
          <w:rFonts w:ascii="Times New Roman" w:eastAsia="Arial" w:hAnsi="Times New Roman" w:cs="Arial"/>
          <w:b/>
          <w:sz w:val="24"/>
          <w:szCs w:val="24"/>
          <w:lang w:eastAsia="ar-SA"/>
        </w:rPr>
      </w:pPr>
      <w:r w:rsidRPr="00B60EB0">
        <w:rPr>
          <w:rFonts w:ascii="Times New Roman" w:eastAsia="Arial" w:hAnsi="Times New Roman" w:cs="Arial"/>
          <w:b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0F72C1" w:rsidRPr="00B60EB0" w:rsidRDefault="000F72C1" w:rsidP="000F72C1">
      <w:pPr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(cena brutto słownie)</w:t>
      </w:r>
    </w:p>
    <w:p w:rsidR="000F72C1" w:rsidRDefault="000F72C1" w:rsidP="000F72C1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miejscowość</w:t>
      </w:r>
      <w:r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………………………………. dnia .......................... </w:t>
      </w:r>
      <w:r w:rsidRPr="00B60EB0"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ab/>
      </w: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0F72C1" w:rsidP="000F72C1">
      <w:pPr>
        <w:suppressAutoHyphens/>
        <w:autoSpaceDE w:val="0"/>
        <w:spacing w:after="0" w:line="360" w:lineRule="auto"/>
        <w:ind w:left="5103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</w:p>
    <w:p w:rsidR="000F72C1" w:rsidRDefault="00375427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lang w:eastAsia="ar-SA"/>
        </w:rPr>
      </w:pPr>
      <w:r>
        <w:rPr>
          <w:rFonts w:ascii="Times New Roman" w:eastAsia="Arial" w:hAnsi="Times New Roman" w:cs="Times New Roman"/>
          <w:i/>
          <w:iCs/>
          <w:color w:val="000000"/>
          <w:lang w:eastAsia="ar-SA"/>
        </w:rPr>
        <w:t>………………………………………………………….</w:t>
      </w:r>
    </w:p>
    <w:p w:rsidR="000F72C1" w:rsidRPr="00375427" w:rsidRDefault="000F72C1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</w:pPr>
      <w:r w:rsidRPr="00375427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imię, nazwisko (pieczęć) i podpis/y osób/ osoby</w:t>
      </w:r>
    </w:p>
    <w:p w:rsidR="000F72C1" w:rsidRPr="00375427" w:rsidRDefault="000F72C1" w:rsidP="000F72C1">
      <w:pPr>
        <w:suppressAutoHyphens/>
        <w:autoSpaceDE w:val="0"/>
        <w:spacing w:after="0" w:line="360" w:lineRule="auto"/>
        <w:ind w:left="4536"/>
        <w:jc w:val="center"/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</w:pPr>
      <w:bookmarkStart w:id="0" w:name="_GoBack"/>
      <w:bookmarkEnd w:id="0"/>
      <w:r w:rsidRPr="00375427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upoważnionej/</w:t>
      </w:r>
      <w:proofErr w:type="spellStart"/>
      <w:r w:rsidRPr="00375427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>ych</w:t>
      </w:r>
      <w:proofErr w:type="spellEnd"/>
      <w:r w:rsidRPr="00375427">
        <w:rPr>
          <w:rFonts w:ascii="Times New Roman" w:eastAsia="Arial" w:hAnsi="Times New Roman" w:cs="Times New Roman"/>
          <w:i/>
          <w:iCs/>
          <w:color w:val="000000"/>
          <w:sz w:val="20"/>
          <w:szCs w:val="20"/>
          <w:lang w:eastAsia="ar-SA"/>
        </w:rPr>
        <w:t xml:space="preserve"> do reprezentowania Wykonawcy</w:t>
      </w:r>
    </w:p>
    <w:sectPr w:rsidR="000F72C1" w:rsidRPr="00375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8" w15:restartNumberingAfterBreak="0">
    <w:nsid w:val="3F416545"/>
    <w:multiLevelType w:val="hybridMultilevel"/>
    <w:tmpl w:val="49B0320E"/>
    <w:lvl w:ilvl="0" w:tplc="202E0A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B0"/>
    <w:rsid w:val="00063514"/>
    <w:rsid w:val="000F72C1"/>
    <w:rsid w:val="0016135A"/>
    <w:rsid w:val="001B2ED9"/>
    <w:rsid w:val="001E1DB2"/>
    <w:rsid w:val="00270D51"/>
    <w:rsid w:val="002D1933"/>
    <w:rsid w:val="002D5025"/>
    <w:rsid w:val="0035587F"/>
    <w:rsid w:val="00375427"/>
    <w:rsid w:val="005029B1"/>
    <w:rsid w:val="00545220"/>
    <w:rsid w:val="00601C6D"/>
    <w:rsid w:val="00641ED5"/>
    <w:rsid w:val="006F03C5"/>
    <w:rsid w:val="007E5DC5"/>
    <w:rsid w:val="00806E44"/>
    <w:rsid w:val="00840E69"/>
    <w:rsid w:val="00894C37"/>
    <w:rsid w:val="00987578"/>
    <w:rsid w:val="009C227A"/>
    <w:rsid w:val="009D2EA5"/>
    <w:rsid w:val="00A36F9D"/>
    <w:rsid w:val="00A75E38"/>
    <w:rsid w:val="00AD57F4"/>
    <w:rsid w:val="00B60EB0"/>
    <w:rsid w:val="00BF6AE5"/>
    <w:rsid w:val="00C82590"/>
    <w:rsid w:val="00D3175A"/>
    <w:rsid w:val="00DC6ACA"/>
    <w:rsid w:val="00DD6243"/>
    <w:rsid w:val="00E64BDE"/>
    <w:rsid w:val="00FA13B7"/>
    <w:rsid w:val="00FE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8A5E"/>
  <w15:docId w15:val="{C191ACC9-A4AF-4930-BB4E-FB0126E4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60EB0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60EB0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paragraph" w:styleId="Nagwek3">
    <w:name w:val="heading 3"/>
    <w:basedOn w:val="Nagwek10"/>
    <w:next w:val="Tekstpodstawowy"/>
    <w:link w:val="Nagwek3Znak"/>
    <w:qFormat/>
    <w:rsid w:val="00B60EB0"/>
    <w:pPr>
      <w:numPr>
        <w:ilvl w:val="2"/>
        <w:numId w:val="1"/>
      </w:numPr>
      <w:outlineLvl w:val="2"/>
    </w:pPr>
    <w:rPr>
      <w:rFonts w:eastAsia="SimSun" w:cs="Mangal"/>
      <w:bCs/>
      <w:szCs w:val="28"/>
    </w:rPr>
  </w:style>
  <w:style w:type="paragraph" w:styleId="Nagwek4">
    <w:name w:val="heading 4"/>
    <w:basedOn w:val="Normalny"/>
    <w:next w:val="Normalny"/>
    <w:link w:val="Nagwek4Znak"/>
    <w:qFormat/>
    <w:rsid w:val="00B60EB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0EB0"/>
    <w:rPr>
      <w:rFonts w:ascii="Calibri" w:eastAsia="Calibri" w:hAnsi="Calibri" w:cs="Times New Roman"/>
      <w:color w:val="800080"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60EB0"/>
    <w:rPr>
      <w:rFonts w:ascii="Cambria" w:eastAsia="Times New Roman" w:hAnsi="Cambria" w:cs="Cambria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B60EB0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rsid w:val="00B60EB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0EB0"/>
  </w:style>
  <w:style w:type="character" w:customStyle="1" w:styleId="WW8Num4z0">
    <w:name w:val="WW8Num4z0"/>
    <w:rsid w:val="00B60EB0"/>
    <w:rPr>
      <w:rFonts w:cs="Times New Roman"/>
    </w:rPr>
  </w:style>
  <w:style w:type="character" w:customStyle="1" w:styleId="WW8Num6z0">
    <w:name w:val="WW8Num6z0"/>
    <w:rsid w:val="00B60EB0"/>
    <w:rPr>
      <w:rFonts w:ascii="Times New Roman" w:hAnsi="Times New Roman" w:cs="Times New Roman"/>
    </w:rPr>
  </w:style>
  <w:style w:type="character" w:customStyle="1" w:styleId="WW8Num7z0">
    <w:name w:val="WW8Num7z0"/>
    <w:rsid w:val="00B60EB0"/>
    <w:rPr>
      <w:rFonts w:ascii="Symbol" w:hAnsi="Symbol" w:cs="Symbol"/>
    </w:rPr>
  </w:style>
  <w:style w:type="character" w:customStyle="1" w:styleId="WW8Num8z0">
    <w:name w:val="WW8Num8z0"/>
    <w:rsid w:val="00B60EB0"/>
    <w:rPr>
      <w:rFonts w:ascii="Symbol" w:hAnsi="Symbol" w:cs="Times New Roman"/>
    </w:rPr>
  </w:style>
  <w:style w:type="character" w:customStyle="1" w:styleId="Absatz-Standardschriftart">
    <w:name w:val="Absatz-Standardschriftart"/>
    <w:rsid w:val="00B60EB0"/>
  </w:style>
  <w:style w:type="character" w:customStyle="1" w:styleId="WW-Absatz-Standardschriftart">
    <w:name w:val="WW-Absatz-Standardschriftart"/>
    <w:rsid w:val="00B60EB0"/>
  </w:style>
  <w:style w:type="character" w:customStyle="1" w:styleId="WW-Absatz-Standardschriftart1">
    <w:name w:val="WW-Absatz-Standardschriftart1"/>
    <w:rsid w:val="00B60EB0"/>
  </w:style>
  <w:style w:type="character" w:customStyle="1" w:styleId="WW-Absatz-Standardschriftart11">
    <w:name w:val="WW-Absatz-Standardschriftart11"/>
    <w:rsid w:val="00B60EB0"/>
  </w:style>
  <w:style w:type="character" w:customStyle="1" w:styleId="WW-Absatz-Standardschriftart111">
    <w:name w:val="WW-Absatz-Standardschriftart111"/>
    <w:rsid w:val="00B60EB0"/>
  </w:style>
  <w:style w:type="character" w:customStyle="1" w:styleId="WW-Absatz-Standardschriftart1111">
    <w:name w:val="WW-Absatz-Standardschriftart1111"/>
    <w:rsid w:val="00B60EB0"/>
  </w:style>
  <w:style w:type="character" w:customStyle="1" w:styleId="WW-Absatz-Standardschriftart11111">
    <w:name w:val="WW-Absatz-Standardschriftart11111"/>
    <w:rsid w:val="00B60EB0"/>
  </w:style>
  <w:style w:type="character" w:customStyle="1" w:styleId="WW-Absatz-Standardschriftart111111">
    <w:name w:val="WW-Absatz-Standardschriftart111111"/>
    <w:rsid w:val="00B60EB0"/>
  </w:style>
  <w:style w:type="character" w:customStyle="1" w:styleId="WW8Num3z0">
    <w:name w:val="WW8Num3z0"/>
    <w:rsid w:val="00B60EB0"/>
    <w:rPr>
      <w:rFonts w:cs="Times New Roman"/>
      <w:b/>
    </w:rPr>
  </w:style>
  <w:style w:type="character" w:customStyle="1" w:styleId="WW8Num10z0">
    <w:name w:val="WW8Num10z0"/>
    <w:rsid w:val="00B60EB0"/>
    <w:rPr>
      <w:rFonts w:cs="Times New Roman"/>
    </w:rPr>
  </w:style>
  <w:style w:type="character" w:customStyle="1" w:styleId="WW8Num11z0">
    <w:name w:val="WW8Num11z0"/>
    <w:rsid w:val="00B60EB0"/>
    <w:rPr>
      <w:rFonts w:ascii="Symbol" w:hAnsi="Symbol" w:cs="Symbol"/>
    </w:rPr>
  </w:style>
  <w:style w:type="character" w:customStyle="1" w:styleId="WW8Num13z0">
    <w:name w:val="WW8Num13z0"/>
    <w:rsid w:val="00B60EB0"/>
    <w:rPr>
      <w:rFonts w:cs="Times New Roman"/>
    </w:rPr>
  </w:style>
  <w:style w:type="character" w:customStyle="1" w:styleId="Domylnaczcionkaakapitu2">
    <w:name w:val="Domyślna czcionka akapitu2"/>
    <w:rsid w:val="00B60EB0"/>
  </w:style>
  <w:style w:type="character" w:customStyle="1" w:styleId="WW8Num2z0">
    <w:name w:val="WW8Num2z0"/>
    <w:rsid w:val="00B60EB0"/>
    <w:rPr>
      <w:rFonts w:cs="Times New Roman"/>
    </w:rPr>
  </w:style>
  <w:style w:type="character" w:customStyle="1" w:styleId="WW8Num5z0">
    <w:name w:val="WW8Num5z0"/>
    <w:rsid w:val="00B60EB0"/>
    <w:rPr>
      <w:rFonts w:ascii="Symbol" w:hAnsi="Symbol" w:cs="Symbol"/>
    </w:rPr>
  </w:style>
  <w:style w:type="character" w:customStyle="1" w:styleId="WW8Num9z0">
    <w:name w:val="WW8Num9z0"/>
    <w:rsid w:val="00B60EB0"/>
    <w:rPr>
      <w:rFonts w:cs="Times New Roman"/>
    </w:rPr>
  </w:style>
  <w:style w:type="character" w:customStyle="1" w:styleId="WW8Num12z0">
    <w:name w:val="WW8Num12z0"/>
    <w:rsid w:val="00B60EB0"/>
    <w:rPr>
      <w:rFonts w:ascii="Symbol" w:hAnsi="Symbol" w:cs="Symbol"/>
    </w:rPr>
  </w:style>
  <w:style w:type="character" w:customStyle="1" w:styleId="WW8Num15z0">
    <w:name w:val="WW8Num15z0"/>
    <w:rsid w:val="00B60EB0"/>
    <w:rPr>
      <w:rFonts w:cs="Times New Roman"/>
    </w:rPr>
  </w:style>
  <w:style w:type="character" w:customStyle="1" w:styleId="WW8Num17z0">
    <w:name w:val="WW8Num17z0"/>
    <w:rsid w:val="00B60EB0"/>
    <w:rPr>
      <w:rFonts w:cs="Times New Roman"/>
      <w:sz w:val="22"/>
      <w:szCs w:val="22"/>
    </w:rPr>
  </w:style>
  <w:style w:type="character" w:customStyle="1" w:styleId="WW8Num18z0">
    <w:name w:val="WW8Num18z0"/>
    <w:rsid w:val="00B60EB0"/>
    <w:rPr>
      <w:rFonts w:cs="Times New Roman"/>
      <w:b w:val="0"/>
    </w:rPr>
  </w:style>
  <w:style w:type="character" w:customStyle="1" w:styleId="WW8Num19z0">
    <w:name w:val="WW8Num19z0"/>
    <w:rsid w:val="00B60EB0"/>
    <w:rPr>
      <w:rFonts w:cs="Times New Roman"/>
    </w:rPr>
  </w:style>
  <w:style w:type="character" w:customStyle="1" w:styleId="WW8Num20z0">
    <w:name w:val="WW8Num20z0"/>
    <w:rsid w:val="00B60EB0"/>
    <w:rPr>
      <w:rFonts w:cs="Times New Roman"/>
    </w:rPr>
  </w:style>
  <w:style w:type="character" w:customStyle="1" w:styleId="WW8Num20z1">
    <w:name w:val="WW8Num20z1"/>
    <w:rsid w:val="00B60EB0"/>
    <w:rPr>
      <w:rFonts w:ascii="Times New Roman" w:hAnsi="Times New Roman" w:cs="Times New Roman"/>
    </w:rPr>
  </w:style>
  <w:style w:type="character" w:customStyle="1" w:styleId="WW8Num21z0">
    <w:name w:val="WW8Num21z0"/>
    <w:rsid w:val="00B60EB0"/>
    <w:rPr>
      <w:rFonts w:cs="Times New Roman"/>
    </w:rPr>
  </w:style>
  <w:style w:type="character" w:customStyle="1" w:styleId="WW8Num22z0">
    <w:name w:val="WW8Num22z0"/>
    <w:rsid w:val="00B60EB0"/>
    <w:rPr>
      <w:rFonts w:cs="Times New Roman"/>
    </w:rPr>
  </w:style>
  <w:style w:type="character" w:customStyle="1" w:styleId="WW8Num23z0">
    <w:name w:val="WW8Num23z0"/>
    <w:rsid w:val="00B60EB0"/>
    <w:rPr>
      <w:rFonts w:cs="Times New Roman"/>
    </w:rPr>
  </w:style>
  <w:style w:type="character" w:customStyle="1" w:styleId="WW8Num24z0">
    <w:name w:val="WW8Num24z0"/>
    <w:rsid w:val="00B60EB0"/>
    <w:rPr>
      <w:rFonts w:cs="Times New Roman"/>
    </w:rPr>
  </w:style>
  <w:style w:type="character" w:customStyle="1" w:styleId="WW8Num27z0">
    <w:name w:val="WW8Num27z0"/>
    <w:rsid w:val="00B60EB0"/>
    <w:rPr>
      <w:rFonts w:ascii="Symbol" w:hAnsi="Symbol" w:cs="Symbol"/>
    </w:rPr>
  </w:style>
  <w:style w:type="character" w:customStyle="1" w:styleId="WW8Num28z0">
    <w:name w:val="WW8Num28z0"/>
    <w:rsid w:val="00B60EB0"/>
    <w:rPr>
      <w:rFonts w:ascii="Symbol" w:hAnsi="Symbol" w:cs="Symbol"/>
    </w:rPr>
  </w:style>
  <w:style w:type="character" w:customStyle="1" w:styleId="WW8Num29z0">
    <w:name w:val="WW8Num29z0"/>
    <w:rsid w:val="00B60EB0"/>
    <w:rPr>
      <w:rFonts w:cs="Times New Roman"/>
    </w:rPr>
  </w:style>
  <w:style w:type="character" w:customStyle="1" w:styleId="WW8Num31z0">
    <w:name w:val="WW8Num31z0"/>
    <w:rsid w:val="00B60EB0"/>
    <w:rPr>
      <w:rFonts w:cs="Times New Roman"/>
      <w:sz w:val="20"/>
      <w:szCs w:val="20"/>
    </w:rPr>
  </w:style>
  <w:style w:type="character" w:customStyle="1" w:styleId="WW8Num34z0">
    <w:name w:val="WW8Num34z0"/>
    <w:rsid w:val="00B60EB0"/>
    <w:rPr>
      <w:rFonts w:cs="Times New Roman"/>
    </w:rPr>
  </w:style>
  <w:style w:type="character" w:customStyle="1" w:styleId="WW8Num35z0">
    <w:name w:val="WW8Num35z0"/>
    <w:rsid w:val="00B60EB0"/>
    <w:rPr>
      <w:rFonts w:cs="Times New Roman"/>
    </w:rPr>
  </w:style>
  <w:style w:type="character" w:customStyle="1" w:styleId="WW-Absatz-Standardschriftart1111111">
    <w:name w:val="WW-Absatz-Standardschriftart1111111"/>
    <w:rsid w:val="00B60EB0"/>
  </w:style>
  <w:style w:type="character" w:customStyle="1" w:styleId="WW8Num1z0">
    <w:name w:val="WW8Num1z0"/>
    <w:rsid w:val="00B60EB0"/>
    <w:rPr>
      <w:rFonts w:cs="Times New Roman"/>
    </w:rPr>
  </w:style>
  <w:style w:type="character" w:customStyle="1" w:styleId="WW8Num5z1">
    <w:name w:val="WW8Num5z1"/>
    <w:rsid w:val="00B60EB0"/>
    <w:rPr>
      <w:rFonts w:ascii="Symbol" w:eastAsia="Times New Roman" w:hAnsi="Symbol" w:cs="Arial"/>
    </w:rPr>
  </w:style>
  <w:style w:type="character" w:customStyle="1" w:styleId="WW8Num5z2">
    <w:name w:val="WW8Num5z2"/>
    <w:rsid w:val="00B60EB0"/>
    <w:rPr>
      <w:rFonts w:ascii="Wingdings" w:hAnsi="Wingdings" w:cs="Wingdings"/>
    </w:rPr>
  </w:style>
  <w:style w:type="character" w:customStyle="1" w:styleId="WW8Num5z4">
    <w:name w:val="WW8Num5z4"/>
    <w:rsid w:val="00B60EB0"/>
    <w:rPr>
      <w:rFonts w:ascii="Courier New" w:hAnsi="Courier New" w:cs="Courier New"/>
    </w:rPr>
  </w:style>
  <w:style w:type="character" w:customStyle="1" w:styleId="WW8Num6z1">
    <w:name w:val="WW8Num6z1"/>
    <w:rsid w:val="00B60EB0"/>
    <w:rPr>
      <w:rFonts w:ascii="Symbol" w:hAnsi="Symbol" w:cs="Symbol"/>
    </w:rPr>
  </w:style>
  <w:style w:type="character" w:customStyle="1" w:styleId="WW8Num11z1">
    <w:name w:val="WW8Num11z1"/>
    <w:rsid w:val="00B60EB0"/>
    <w:rPr>
      <w:rFonts w:ascii="Courier New" w:hAnsi="Courier New" w:cs="Courier New"/>
    </w:rPr>
  </w:style>
  <w:style w:type="character" w:customStyle="1" w:styleId="WW8Num11z2">
    <w:name w:val="WW8Num11z2"/>
    <w:rsid w:val="00B60EB0"/>
    <w:rPr>
      <w:rFonts w:ascii="Wingdings" w:hAnsi="Wingdings" w:cs="Wingdings"/>
    </w:rPr>
  </w:style>
  <w:style w:type="character" w:customStyle="1" w:styleId="WW8Num17z1">
    <w:name w:val="WW8Num17z1"/>
    <w:rsid w:val="00B60EB0"/>
    <w:rPr>
      <w:rFonts w:ascii="Wingdings" w:hAnsi="Wingdings" w:cs="Wingdings"/>
      <w:sz w:val="22"/>
    </w:rPr>
  </w:style>
  <w:style w:type="character" w:customStyle="1" w:styleId="WW8Num17z2">
    <w:name w:val="WW8Num17z2"/>
    <w:rsid w:val="00B60EB0"/>
    <w:rPr>
      <w:rFonts w:ascii="Symbol" w:hAnsi="Symbol" w:cs="Symbol"/>
      <w:sz w:val="22"/>
    </w:rPr>
  </w:style>
  <w:style w:type="character" w:customStyle="1" w:styleId="WW8Num17z3">
    <w:name w:val="WW8Num17z3"/>
    <w:rsid w:val="00B60EB0"/>
    <w:rPr>
      <w:rFonts w:cs="Times New Roman"/>
    </w:rPr>
  </w:style>
  <w:style w:type="character" w:customStyle="1" w:styleId="WW8Num21z1">
    <w:name w:val="WW8Num21z1"/>
    <w:rsid w:val="00B60EB0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B60EB0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B60EB0"/>
    <w:rPr>
      <w:rFonts w:ascii="Courier New" w:hAnsi="Courier New" w:cs="Courier New"/>
    </w:rPr>
  </w:style>
  <w:style w:type="character" w:customStyle="1" w:styleId="WW8Num25z2">
    <w:name w:val="WW8Num25z2"/>
    <w:rsid w:val="00B60EB0"/>
    <w:rPr>
      <w:rFonts w:ascii="Wingdings" w:hAnsi="Wingdings" w:cs="Wingdings"/>
    </w:rPr>
  </w:style>
  <w:style w:type="character" w:customStyle="1" w:styleId="WW8Num25z3">
    <w:name w:val="WW8Num25z3"/>
    <w:rsid w:val="00B60EB0"/>
    <w:rPr>
      <w:rFonts w:ascii="Symbol" w:hAnsi="Symbol" w:cs="Symbol"/>
    </w:rPr>
  </w:style>
  <w:style w:type="character" w:customStyle="1" w:styleId="WW8Num28z1">
    <w:name w:val="WW8Num28z1"/>
    <w:rsid w:val="00B60EB0"/>
    <w:rPr>
      <w:rFonts w:ascii="Courier New" w:hAnsi="Courier New" w:cs="Courier New"/>
    </w:rPr>
  </w:style>
  <w:style w:type="character" w:customStyle="1" w:styleId="WW8Num28z2">
    <w:name w:val="WW8Num28z2"/>
    <w:rsid w:val="00B60EB0"/>
    <w:rPr>
      <w:rFonts w:ascii="Wingdings" w:hAnsi="Wingdings" w:cs="Wingdings"/>
    </w:rPr>
  </w:style>
  <w:style w:type="character" w:customStyle="1" w:styleId="WW8Num30z0">
    <w:name w:val="WW8Num30z0"/>
    <w:rsid w:val="00B60EB0"/>
    <w:rPr>
      <w:rFonts w:cs="Times New Roman"/>
    </w:rPr>
  </w:style>
  <w:style w:type="character" w:customStyle="1" w:styleId="WW8Num32z0">
    <w:name w:val="WW8Num32z0"/>
    <w:rsid w:val="00B60EB0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B60EB0"/>
  </w:style>
  <w:style w:type="character" w:customStyle="1" w:styleId="NagwekZnak">
    <w:name w:val="Nagłówek Znak"/>
    <w:rsid w:val="00B60EB0"/>
    <w:rPr>
      <w:rFonts w:cs="Times New Roman"/>
    </w:rPr>
  </w:style>
  <w:style w:type="character" w:customStyle="1" w:styleId="StopkaZnak">
    <w:name w:val="Stopka Znak"/>
    <w:rsid w:val="00B60EB0"/>
    <w:rPr>
      <w:rFonts w:cs="Times New Roman"/>
    </w:rPr>
  </w:style>
  <w:style w:type="character" w:customStyle="1" w:styleId="TekstdymkaZnak">
    <w:name w:val="Tekst dymka Znak"/>
    <w:rsid w:val="00B60EB0"/>
    <w:rPr>
      <w:rFonts w:ascii="Tahoma" w:hAnsi="Tahoma" w:cs="Tahoma"/>
      <w:sz w:val="16"/>
      <w:szCs w:val="16"/>
    </w:rPr>
  </w:style>
  <w:style w:type="character" w:styleId="Hipercze">
    <w:name w:val="Hyperlink"/>
    <w:rsid w:val="00B60EB0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B60EB0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B60EB0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B60EB0"/>
    <w:rPr>
      <w:rFonts w:cs="Times New Roman"/>
    </w:rPr>
  </w:style>
  <w:style w:type="character" w:customStyle="1" w:styleId="txt-new">
    <w:name w:val="txt-new"/>
    <w:rsid w:val="00B60EB0"/>
    <w:rPr>
      <w:rFonts w:cs="Times New Roman"/>
    </w:rPr>
  </w:style>
  <w:style w:type="character" w:customStyle="1" w:styleId="TekstpodstawowyZnak">
    <w:name w:val="Tekst podstawowy Znak"/>
    <w:rsid w:val="00B60EB0"/>
    <w:rPr>
      <w:rFonts w:cs="Times New Roman"/>
    </w:rPr>
  </w:style>
  <w:style w:type="character" w:customStyle="1" w:styleId="TekstprzypisudolnegoZnak">
    <w:name w:val="Tekst przypisu dolnego Znak"/>
    <w:rsid w:val="00B60EB0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B60E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B60E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B60EB0"/>
    <w:rPr>
      <w:rFonts w:cs="Times New Roman"/>
      <w:b/>
      <w:bCs/>
      <w:sz w:val="20"/>
      <w:szCs w:val="20"/>
    </w:rPr>
  </w:style>
  <w:style w:type="character" w:customStyle="1" w:styleId="Tekstpodstawowy2Znak">
    <w:name w:val="Tekst podstawowy 2 Znak"/>
    <w:rsid w:val="00B60EB0"/>
    <w:rPr>
      <w:rFonts w:cs="Times New Roman"/>
    </w:rPr>
  </w:style>
  <w:style w:type="character" w:customStyle="1" w:styleId="Znakinumeracji">
    <w:name w:val="Znaki numeracji"/>
    <w:rsid w:val="00B60EB0"/>
  </w:style>
  <w:style w:type="character" w:customStyle="1" w:styleId="Symbolewypunktowania">
    <w:name w:val="Symbole wypunktowania"/>
    <w:rsid w:val="00B60EB0"/>
    <w:rPr>
      <w:rFonts w:ascii="OpenSymbol" w:eastAsia="OpenSymbol" w:hAnsi="OpenSymbol" w:cs="OpenSymbol"/>
    </w:rPr>
  </w:style>
  <w:style w:type="character" w:styleId="UyteHipercze">
    <w:name w:val="FollowedHyperlink"/>
    <w:rsid w:val="00B60EB0"/>
    <w:rPr>
      <w:color w:val="1A327E"/>
      <w:u w:val="single"/>
    </w:rPr>
  </w:style>
  <w:style w:type="character" w:styleId="Pogrubienie">
    <w:name w:val="Strong"/>
    <w:uiPriority w:val="22"/>
    <w:qFormat/>
    <w:rsid w:val="00B60EB0"/>
    <w:rPr>
      <w:b/>
      <w:bCs/>
    </w:rPr>
  </w:style>
  <w:style w:type="paragraph" w:customStyle="1" w:styleId="Nagwek20">
    <w:name w:val="Nagłówek2"/>
    <w:basedOn w:val="Normalny"/>
    <w:next w:val="Tekstpodstawowy"/>
    <w:rsid w:val="00B60EB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B60EB0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B60EB0"/>
    <w:rPr>
      <w:rFonts w:ascii="Calibri" w:eastAsia="Calibri" w:hAnsi="Calibri" w:cs="Times New Roman"/>
      <w:lang w:eastAsia="ar-SA"/>
    </w:rPr>
  </w:style>
  <w:style w:type="paragraph" w:styleId="Lista">
    <w:name w:val="List"/>
    <w:basedOn w:val="Tekstpodstawowy"/>
    <w:rsid w:val="00B60EB0"/>
    <w:rPr>
      <w:rFonts w:cs="Mangal"/>
    </w:rPr>
  </w:style>
  <w:style w:type="paragraph" w:customStyle="1" w:styleId="Podpis1">
    <w:name w:val="Podpis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60EB0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customStyle="1" w:styleId="Nagwek10">
    <w:name w:val="Nagłówek1"/>
    <w:basedOn w:val="Normalny"/>
    <w:next w:val="Tekstpodstawowy"/>
    <w:rsid w:val="00B60EB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Legenda1">
    <w:name w:val="Legenda1"/>
    <w:basedOn w:val="Normalny"/>
    <w:rsid w:val="00B60EB0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agwekZnak1">
    <w:name w:val="Nagłówek Znak1"/>
    <w:basedOn w:val="Domylnaczcionkaakapitu"/>
    <w:link w:val="Nagwek"/>
    <w:rsid w:val="00B60EB0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1"/>
    <w:rsid w:val="00B60EB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topkaZnak1">
    <w:name w:val="Stopka Znak1"/>
    <w:basedOn w:val="Domylnaczcionkaakapitu"/>
    <w:link w:val="Stopka"/>
    <w:rsid w:val="00B60EB0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1"/>
    <w:rsid w:val="00B60EB0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B60EB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B60E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B60EB0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ar-SA"/>
    </w:rPr>
  </w:style>
  <w:style w:type="paragraph" w:customStyle="1" w:styleId="Tekstpodstawowy31">
    <w:name w:val="Tekst podstawowy 31"/>
    <w:basedOn w:val="Normalny"/>
    <w:rsid w:val="00B60EB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1"/>
    <w:rsid w:val="00B60E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B60E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B60EB0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ar-SA"/>
    </w:rPr>
  </w:style>
  <w:style w:type="paragraph" w:customStyle="1" w:styleId="Tekstkomentarza1">
    <w:name w:val="Tekst komentarza1"/>
    <w:basedOn w:val="Normalny"/>
    <w:rsid w:val="00B60EB0"/>
    <w:pPr>
      <w:suppressAutoHyphens/>
      <w:spacing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60EB0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60EB0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1"/>
    <w:rsid w:val="00B60EB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60EB0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B60EB0"/>
    <w:pPr>
      <w:suppressAutoHyphens/>
      <w:spacing w:after="120" w:line="480" w:lineRule="auto"/>
    </w:pPr>
    <w:rPr>
      <w:rFonts w:ascii="Calibri" w:eastAsia="Calibri" w:hAnsi="Calibri" w:cs="Times New Roman"/>
      <w:lang w:eastAsia="ar-SA"/>
    </w:rPr>
  </w:style>
  <w:style w:type="paragraph" w:customStyle="1" w:styleId="Style">
    <w:name w:val="Style"/>
    <w:rsid w:val="00B60EB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60EB0"/>
  </w:style>
  <w:style w:type="paragraph" w:customStyle="1" w:styleId="Zawartotabeli">
    <w:name w:val="Zawartość tabeli"/>
    <w:basedOn w:val="Normalny"/>
    <w:rsid w:val="00B60EB0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Nagwektabeli">
    <w:name w:val="Nagłówek tabeli"/>
    <w:basedOn w:val="Zawartotabeli"/>
    <w:rsid w:val="00B60EB0"/>
    <w:pPr>
      <w:jc w:val="center"/>
    </w:pPr>
    <w:rPr>
      <w:b/>
      <w:bCs/>
    </w:rPr>
  </w:style>
  <w:style w:type="paragraph" w:customStyle="1" w:styleId="Normalny1">
    <w:name w:val="Normalny1"/>
    <w:rsid w:val="00B60EB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owytekst">
    <w:name w:val="Standardowy.tekst"/>
    <w:rsid w:val="00B60EB0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WW-Normal">
    <w:name w:val="WW-Normal"/>
    <w:basedOn w:val="Normalny"/>
    <w:rsid w:val="00B60EB0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styleId="NormalnyWeb">
    <w:name w:val="Normal (Web)"/>
    <w:basedOn w:val="Normalny"/>
    <w:rsid w:val="00B60EB0"/>
    <w:pPr>
      <w:suppressAutoHyphens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modyfikowanydokument">
    <w:name w:val="modyfikowany_dokument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utormodyfikacji">
    <w:name w:val="autor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modyfikacji">
    <w:name w:val="data_modyfikacji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zysc">
    <w:name w:val="czy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le">
    <w:name w:val="pole"/>
    <w:basedOn w:val="Normalny"/>
    <w:rsid w:val="00B60EB0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etykieta">
    <w:name w:val="etykieta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yciski">
    <w:name w:val="przyciski"/>
    <w:basedOn w:val="Normalny"/>
    <w:rsid w:val="00B60EB0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aznepole">
    <w:name w:val="wazne_pol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customStyle="1" w:styleId="wiecej">
    <w:name w:val="wiecej"/>
    <w:basedOn w:val="Normalny"/>
    <w:rsid w:val="00B60EB0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mentarz">
    <w:name w:val="komentar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ar-SA"/>
    </w:rPr>
  </w:style>
  <w:style w:type="paragraph" w:customStyle="1" w:styleId="galeria">
    <w:name w:val="galeria"/>
    <w:basedOn w:val="Normalny"/>
    <w:rsid w:val="00B60EB0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lasciwosc">
    <w:name w:val="wlasciwosc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kres">
    <w:name w:val="zakre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">
    <w:name w:val="obraz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ieaktywne">
    <w:name w:val="nieaktywne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">
    <w:name w:val="kontener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">
    <w:name w:val="podpis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">
    <w:name w:val="data_utworzenia_aktualnosci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atautworzeniaaktualnosci1">
    <w:name w:val="data_utworzenia_aktualnosci1"/>
    <w:basedOn w:val="Normalny"/>
    <w:rsid w:val="00B60EB0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ar-SA"/>
    </w:rPr>
  </w:style>
  <w:style w:type="paragraph" w:customStyle="1" w:styleId="nieaktywne1">
    <w:name w:val="nieaktywne1"/>
    <w:basedOn w:val="Normalny"/>
    <w:rsid w:val="00B60EB0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ar-SA"/>
    </w:rPr>
  </w:style>
  <w:style w:type="paragraph" w:customStyle="1" w:styleId="wlasciwosc1">
    <w:name w:val="wlasciwosc1"/>
    <w:basedOn w:val="Normalny"/>
    <w:rsid w:val="00B60EB0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akres1">
    <w:name w:val="zakres1"/>
    <w:basedOn w:val="Normalny"/>
    <w:rsid w:val="00B60EB0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raz1">
    <w:name w:val="obraz1"/>
    <w:basedOn w:val="Normalny"/>
    <w:rsid w:val="00B60EB0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kontener1">
    <w:name w:val="kontener1"/>
    <w:basedOn w:val="Normalny"/>
    <w:rsid w:val="00B60EB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pis10">
    <w:name w:val="podpis1"/>
    <w:basedOn w:val="Normalny"/>
    <w:rsid w:val="00B60EB0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ar-SA"/>
    </w:rPr>
  </w:style>
  <w:style w:type="paragraph" w:customStyle="1" w:styleId="gwpd531b429gwp7ea494afmsonormal">
    <w:name w:val="gwpd531b429_gwp7ea494afmsonormal"/>
    <w:basedOn w:val="Normalny"/>
    <w:rsid w:val="00B60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2</dc:creator>
  <cp:lastModifiedBy>Sekretariat 2</cp:lastModifiedBy>
  <cp:revision>2</cp:revision>
  <cp:lastPrinted>2024-11-15T11:25:00Z</cp:lastPrinted>
  <dcterms:created xsi:type="dcterms:W3CDTF">2025-11-12T10:45:00Z</dcterms:created>
  <dcterms:modified xsi:type="dcterms:W3CDTF">2025-11-12T10:45:00Z</dcterms:modified>
</cp:coreProperties>
</file>